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D89D7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02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2775FC9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0091B" w:rsidRPr="006E04A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https://zakazky.zcu.cz/contract_display_6524.html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1CDC6E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8451C5">
        <w:rPr>
          <w:rFonts w:ascii="Garamond" w:hAnsi="Garamond" w:cs="Arial"/>
          <w:b/>
          <w:sz w:val="22"/>
          <w:szCs w:val="22"/>
        </w:rPr>
        <w:t>2</w:t>
      </w:r>
      <w:r w:rsidR="00097354">
        <w:rPr>
          <w:rFonts w:ascii="Garamond" w:hAnsi="Garamond" w:cs="Arial"/>
          <w:b/>
          <w:sz w:val="22"/>
          <w:szCs w:val="22"/>
        </w:rPr>
        <w:t>4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451C5">
        <w:rPr>
          <w:rFonts w:ascii="Garamond" w:hAnsi="Garamond" w:cs="Arial"/>
          <w:b/>
          <w:sz w:val="22"/>
          <w:szCs w:val="22"/>
        </w:rPr>
        <w:t>01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82256" w14:textId="77777777" w:rsidR="003F1171" w:rsidRDefault="003F1171" w:rsidP="00795AAC">
      <w:r>
        <w:separator/>
      </w:r>
    </w:p>
  </w:endnote>
  <w:endnote w:type="continuationSeparator" w:id="0">
    <w:p w14:paraId="7B002EF4" w14:textId="77777777" w:rsidR="003F1171" w:rsidRDefault="003F11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E29" w14:textId="77777777" w:rsidR="003F1171" w:rsidRDefault="003F1171" w:rsidP="00795AAC">
      <w:r>
        <w:separator/>
      </w:r>
    </w:p>
  </w:footnote>
  <w:footnote w:type="continuationSeparator" w:id="0">
    <w:p w14:paraId="225AE9C0" w14:textId="77777777" w:rsidR="003F1171" w:rsidRDefault="003F11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24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mODPXzkM70FxApDvYQzd5isDlm5IwNxl+xvMZ2uqUcw=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cUcoL4v5JH0fWcIx9O+5cs4/Jh+ehjexMs8EcVk/fw0=</DigestValue>
    </Reference>
  </SignedInfo>
  <SignatureValue>al+Vp2pwEPIB/et6bXourW3wl6+VPzWAwtrP/oUryKb9uT0ohVK5i/4LJ3LSmS2al2dNBJGIoT8m
kxznk3pODxIC4m4tqaN4qkoz0fLWXwEEkbwc6g9n73OM12wg1Jj8RFBItRM84vqBw/NYlNHKjP85
j6AN1ZWUFpUoqu7QlHZcbavabglNNjj8BnqsgkKEQ2KqvMluGz27Vv3heDxKE2DS7YgQ7BZwY/Bv
gTkgekDWGjNCPDJpFBuixRJlS31GHp0uDL6OkrsOhrAVzwSXx5WBU6PNp2oCghhH9oyZeWphivnM
ati/ZOkXj1FbjEJ8mxYyiXBLqJG39WpSwyfXCQ==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qKUtQqAmF84RLukhCMipt95HusLdbhs/lHRH6cvV5Tg=</DigestValue>
      </Reference>
      <Reference URI="/word/document.xml?ContentType=application/vnd.openxmlformats-officedocument.wordprocessingml.document.main+xml">
        <DigestMethod Algorithm="http://www.w3.org/2001/04/xmlenc#sha256"/>
        <DigestValue>z92qZLkS0ddVm1v9iDUxhYgzXMXmRgDex+6d0eQSMkc=</DigestValue>
      </Reference>
      <Reference URI="/word/endnotes.xml?ContentType=application/vnd.openxmlformats-officedocument.wordprocessingml.endnotes+xml">
        <DigestMethod Algorithm="http://www.w3.org/2001/04/xmlenc#sha256"/>
        <DigestValue>ybAC5nyObdfbi1WBTdtKTbHIKHH9CBvOwuo69rEYxg8=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ZG+Om7r2v9YehEzVircSRFEdEu8GbP2UTw4pasErE9Y=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AfoM7/d6nrgY7AAa555ti79w+MxxMu3HpmDFtwe6NJE=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2024-01-09T07:10:56Z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2024-01-09T07:10:56Z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19</cp:revision>
  <cp:lastPrinted>2023-03-02T06:51:00Z</cp:lastPrinted>
  <dcterms:created xsi:type="dcterms:W3CDTF">2023-03-03T06:52:00Z</dcterms:created>
  <dcterms:modified xsi:type="dcterms:W3CDTF">2024-01-09T07:10:00Z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  <property fmtid="{D5CDD505-2E9C-101B-9397-08002B2CF9AE}" pid="3" name="_MarkAsFinal">
    <vt:bool>true</vt:bool>
  </property>
</Properties>
</file>